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E41430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866B8">
        <w:rPr>
          <w:rFonts w:ascii="Garamond" w:hAnsi="Garamond"/>
          <w:sz w:val="24"/>
          <w:szCs w:val="24"/>
        </w:rPr>
        <w:t>2</w:t>
      </w:r>
      <w:r w:rsidR="006F7E4A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338FC16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F7E4A" w:rsidRPr="008F424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https://zakazky.zcu.cz/contract_display_6146.html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39AEF6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F7E4A">
        <w:rPr>
          <w:rFonts w:ascii="Garamond" w:hAnsi="Garamond" w:cs="Arial"/>
          <w:b/>
          <w:sz w:val="22"/>
          <w:szCs w:val="22"/>
        </w:rPr>
        <w:t>10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A866B8">
        <w:rPr>
          <w:rFonts w:ascii="Garamond" w:hAnsi="Garamond" w:cs="Arial"/>
          <w:b/>
          <w:sz w:val="22"/>
          <w:szCs w:val="22"/>
        </w:rPr>
        <w:t>0</w:t>
      </w:r>
      <w:r w:rsidR="0031118C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23EE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2EE97" w14:textId="77777777" w:rsidR="00A74FEA" w:rsidRDefault="00A74FEA" w:rsidP="00795AAC">
      <w:r>
        <w:separator/>
      </w:r>
    </w:p>
  </w:endnote>
  <w:endnote w:type="continuationSeparator" w:id="0">
    <w:p w14:paraId="7CD32BBF" w14:textId="77777777" w:rsidR="00A74FEA" w:rsidRDefault="00A74FE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792A7" w14:textId="77777777" w:rsidR="00A74FEA" w:rsidRDefault="00A74FEA" w:rsidP="00795AAC">
      <w:r>
        <w:separator/>
      </w:r>
    </w:p>
  </w:footnote>
  <w:footnote w:type="continuationSeparator" w:id="0">
    <w:p w14:paraId="24149753" w14:textId="77777777" w:rsidR="00A74FEA" w:rsidRDefault="00A74FE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4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2Ij/Cgp90KVGBId/WxiBPmiy+kWPLNAAzNDeSuzbqYI=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3ns/GfPxuN9mLhBWVHO9AXgjFdTvu+DWpK6jYsJFNJg=</DigestValue>
    </Reference>
  </SignedInfo>
  <SignatureValue>IX6GuZsOMPbGE7dEqiqo3EwcpA7YAA7eKd0HzDGTiAwdBcChLNnMvdvrNUWnUP7p94rdR/Rs20lD
U+9bJuQd6jLG+9zcIhiyVM+1ULvG/RIBQ0Kp2O04+iNQeh4+ORSjjxLcj2PP9SwUfgF7IRiKgZgB
uC8KvtyAd8+LlHGuqx3wqS/hDVJD36BpP5RKCFz6MZGmj9gRHnlo/2g3KM7NE3WlrlOfY+cKt9ZT
NWZlaTaeLZkM9+1fFZwFJzUFmfdDYrfsZQrC0CjeuKBxjdSmf5tzOaaA8n6xdeIjXopMu+v7pqSf
1oUUXiwZ/Q1N9y9Z5VKHKVToJhRBZRfmfv4aRw==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SU8vumUk0rn3po4kXYaz/jdSYn54jTpw4GFiKN5voHA=</DigestValue>
      </Reference>
      <Reference URI="/word/document.xml?ContentType=application/vnd.openxmlformats-officedocument.wordprocessingml.document.main+xml">
        <DigestMethod Algorithm="http://www.w3.org/2001/04/xmlenc#sha256"/>
        <DigestValue>nfUnR211QF2oS1T6FfnrY/lOS6FR9hjZCnIi/6lvMrY=</DigestValue>
      </Reference>
      <Reference URI="/word/endnotes.xml?ContentType=application/vnd.openxmlformats-officedocument.wordprocessingml.endnotes+xml">
        <DigestMethod Algorithm="http://www.w3.org/2001/04/xmlenc#sha256"/>
        <DigestValue>uVxk4fn3t5w512gbkf8NLp62gcAaEHaj8pzmsMzUlFs=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Wp3CGOf6838VPZZ+0UVpdtSn9a2DS1Wm3T3WIo08YY4=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ScutPasWtdaoQ0Bfk/0O3XhEli/73TnQIYCSCGYY7sI=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2023-07-26T10:09:17Z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2023-07-26T10:09:17Z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2187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42</cp:revision>
  <cp:lastPrinted>2018-08-08T13:48:00Z</cp:lastPrinted>
  <dcterms:created xsi:type="dcterms:W3CDTF">2022-05-19T08:18:00Z</dcterms:created>
  <dcterms:modified xsi:type="dcterms:W3CDTF">2023-07-26T10:09:00Z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